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F87FB1">
            <w:pPr>
              <w:jc w:val="right"/>
              <w:rPr>
                <w:rFonts w:ascii="Times New Roman" w:hAnsi="Times New Roman"/>
                <w:sz w:val="24"/>
              </w:rPr>
            </w:pPr>
            <w:r w:rsidRPr="00C561F7">
              <w:rPr>
                <w:rFonts w:ascii="Times New Roman" w:hAnsi="Times New Roman"/>
                <w:sz w:val="24"/>
              </w:rPr>
              <w:t xml:space="preserve">Протокол  № </w:t>
            </w:r>
            <w:r w:rsidR="00F87FB1">
              <w:rPr>
                <w:rFonts w:ascii="Times New Roman" w:hAnsi="Times New Roman"/>
                <w:sz w:val="24"/>
              </w:rPr>
              <w:t>102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F87FB1">
            <w:pPr>
              <w:jc w:val="right"/>
              <w:rPr>
                <w:rFonts w:ascii="Times New Roman" w:hAnsi="Times New Roman"/>
                <w:sz w:val="24"/>
              </w:rPr>
            </w:pPr>
            <w:r w:rsidRPr="00C561F7">
              <w:rPr>
                <w:rFonts w:ascii="Times New Roman" w:hAnsi="Times New Roman"/>
                <w:sz w:val="24"/>
              </w:rPr>
              <w:t>«</w:t>
            </w:r>
            <w:r w:rsidR="00F87FB1">
              <w:rPr>
                <w:rFonts w:ascii="Times New Roman" w:hAnsi="Times New Roman"/>
                <w:sz w:val="24"/>
              </w:rPr>
              <w:t>05</w:t>
            </w:r>
            <w:r w:rsidRPr="00C561F7">
              <w:rPr>
                <w:rFonts w:ascii="Times New Roman" w:hAnsi="Times New Roman"/>
                <w:sz w:val="24"/>
              </w:rPr>
              <w:t xml:space="preserve">» </w:t>
            </w:r>
            <w:r w:rsidR="00F87FB1">
              <w:rPr>
                <w:rFonts w:ascii="Times New Roman" w:hAnsi="Times New Roman"/>
                <w:sz w:val="24"/>
              </w:rPr>
              <w:t>июля</w:t>
            </w:r>
            <w:r w:rsidRPr="00C561F7">
              <w:rPr>
                <w:rFonts w:ascii="Times New Roman" w:hAnsi="Times New Roman"/>
                <w:sz w:val="24"/>
              </w:rPr>
              <w:t xml:space="preserve">  </w:t>
            </w:r>
            <w:r w:rsidR="00F87FB1">
              <w:rPr>
                <w:rFonts w:ascii="Times New Roman" w:hAnsi="Times New Roman"/>
                <w:sz w:val="24"/>
              </w:rPr>
              <w:t>2017</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9420C4">
        <w:rPr>
          <w:rFonts w:ascii="Times New Roman" w:hAnsi="Times New Roman"/>
          <w:sz w:val="24"/>
        </w:rPr>
        <w:t>2</w:t>
      </w:r>
      <w:r w:rsidR="000D319E">
        <w:rPr>
          <w:rFonts w:ascii="Times New Roman" w:hAnsi="Times New Roman"/>
          <w:sz w:val="24"/>
        </w:rPr>
        <w:t>96</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2057EC">
        <w:rPr>
          <w:rFonts w:ascii="Times New Roman" w:hAnsi="Times New Roman"/>
          <w:sz w:val="24"/>
        </w:rPr>
        <w:t>7</w:t>
      </w:r>
      <w:r w:rsidRPr="00C561F7">
        <w:rPr>
          <w:rFonts w:ascii="Times New Roman" w:hAnsi="Times New Roman"/>
          <w:sz w:val="24"/>
        </w:rPr>
        <w:t xml:space="preserve"> от </w:t>
      </w:r>
      <w:r w:rsidR="00F87FB1">
        <w:rPr>
          <w:rFonts w:ascii="Times New Roman" w:hAnsi="Times New Roman"/>
          <w:sz w:val="24"/>
        </w:rPr>
        <w:t>«06» июля 2017г.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14EE3">
        <w:rPr>
          <w:rFonts w:ascii="Times New Roman" w:hAnsi="Times New Roman"/>
          <w:b/>
          <w:bCs/>
          <w:sz w:val="24"/>
        </w:rPr>
        <w:t>в</w:t>
      </w:r>
      <w:r w:rsidR="00614EE3" w:rsidRPr="00614EE3">
        <w:rPr>
          <w:rFonts w:ascii="Times New Roman" w:hAnsi="Times New Roman"/>
          <w:b/>
          <w:bCs/>
          <w:sz w:val="24"/>
        </w:rPr>
        <w:t xml:space="preserve">ыполнение </w:t>
      </w:r>
      <w:r w:rsidR="0057759D">
        <w:rPr>
          <w:rFonts w:ascii="Times New Roman" w:hAnsi="Times New Roman"/>
          <w:b/>
          <w:bCs/>
          <w:sz w:val="24"/>
        </w:rPr>
        <w:t>«</w:t>
      </w:r>
      <w:r w:rsidR="0057759D" w:rsidRPr="0057759D">
        <w:rPr>
          <w:rFonts w:ascii="Times New Roman" w:hAnsi="Times New Roman"/>
          <w:b/>
          <w:bCs/>
          <w:sz w:val="24"/>
        </w:rPr>
        <w:t>Комплекса работ по проектированию, поставке, монтажу и наладке системы видеонаблюдения для контроля за автотранспортом во время въезда/выезда и погрузки на территории Осн</w:t>
      </w:r>
      <w:r w:rsidR="0057759D">
        <w:rPr>
          <w:rFonts w:ascii="Times New Roman" w:hAnsi="Times New Roman"/>
          <w:b/>
          <w:bCs/>
          <w:sz w:val="24"/>
        </w:rPr>
        <w:t>овной производственной площадки»</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420C4">
        <w:rPr>
          <w:rFonts w:ascii="Times New Roman" w:hAnsi="Times New Roman"/>
          <w:b/>
          <w:sz w:val="24"/>
        </w:rPr>
        <w:t>31</w:t>
      </w:r>
      <w:r w:rsidR="007A3D32">
        <w:rPr>
          <w:rFonts w:ascii="Times New Roman" w:hAnsi="Times New Roman"/>
          <w:b/>
          <w:sz w:val="24"/>
        </w:rPr>
        <w:t xml:space="preserve"> </w:t>
      </w:r>
      <w:r w:rsidR="009420C4">
        <w:rPr>
          <w:rFonts w:ascii="Times New Roman" w:hAnsi="Times New Roman"/>
          <w:b/>
          <w:sz w:val="24"/>
        </w:rPr>
        <w:t>августа</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B6508E" w:rsidRPr="00B6508E"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9B2744" w:rsidP="0000391E">
      <w:pPr>
        <w:pStyle w:val="a6"/>
        <w:numPr>
          <w:ilvl w:val="0"/>
          <w:numId w:val="2"/>
        </w:numPr>
        <w:jc w:val="both"/>
        <w:rPr>
          <w:rFonts w:ascii="Times New Roman" w:hAnsi="Times New Roman"/>
          <w:sz w:val="24"/>
        </w:rPr>
      </w:pPr>
      <w:r w:rsidRPr="009B2744">
        <w:rPr>
          <w:rFonts w:ascii="Times New Roman" w:hAnsi="Times New Roman"/>
          <w:sz w:val="24"/>
        </w:rPr>
        <w:t>З</w:t>
      </w:r>
      <w:r w:rsidRPr="009B2744">
        <w:rPr>
          <w:rFonts w:ascii="Times New Roman" w:hAnsi="Times New Roman"/>
          <w:sz w:val="24"/>
          <w:lang w:val="x-none"/>
        </w:rPr>
        <w:t>авере</w:t>
      </w:r>
      <w:r w:rsidRPr="009B2744">
        <w:rPr>
          <w:rFonts w:ascii="Times New Roman" w:hAnsi="Times New Roman"/>
          <w:sz w:val="24"/>
        </w:rPr>
        <w:t>нн</w:t>
      </w:r>
      <w:r w:rsidR="00BA023A">
        <w:rPr>
          <w:rFonts w:ascii="Times New Roman" w:hAnsi="Times New Roman"/>
          <w:sz w:val="24"/>
        </w:rPr>
        <w:t>ые</w:t>
      </w:r>
      <w:r w:rsidRPr="009B2744">
        <w:rPr>
          <w:rFonts w:ascii="Times New Roman" w:hAnsi="Times New Roman"/>
          <w:sz w:val="24"/>
          <w:lang w:val="x-none"/>
        </w:rPr>
        <w:t xml:space="preserve"> и парафированн</w:t>
      </w:r>
      <w:r w:rsidR="00BA023A">
        <w:rPr>
          <w:rFonts w:ascii="Times New Roman" w:hAnsi="Times New Roman"/>
          <w:sz w:val="24"/>
        </w:rPr>
        <w:t>ые</w:t>
      </w:r>
      <w:r w:rsidR="00BA023A" w:rsidRPr="00BA023A">
        <w:rPr>
          <w:rFonts w:ascii="Times New Roman" w:hAnsi="Times New Roman"/>
          <w:sz w:val="24"/>
        </w:rPr>
        <w:t xml:space="preserve"> уполномоченн</w:t>
      </w:r>
      <w:r w:rsidR="00BA023A">
        <w:rPr>
          <w:rFonts w:ascii="Times New Roman" w:hAnsi="Times New Roman"/>
          <w:sz w:val="24"/>
        </w:rPr>
        <w:t>ым</w:t>
      </w:r>
      <w:r w:rsidR="00BA023A" w:rsidRPr="00BA023A">
        <w:rPr>
          <w:rFonts w:ascii="Times New Roman" w:hAnsi="Times New Roman"/>
          <w:sz w:val="24"/>
        </w:rPr>
        <w:t xml:space="preserve"> лиц</w:t>
      </w:r>
      <w:r w:rsidR="00BA023A">
        <w:rPr>
          <w:rFonts w:ascii="Times New Roman" w:hAnsi="Times New Roman"/>
          <w:sz w:val="24"/>
        </w:rPr>
        <w:t>ом</w:t>
      </w:r>
      <w:r w:rsidR="00BA023A" w:rsidRPr="00BA023A">
        <w:rPr>
          <w:rFonts w:ascii="Times New Roman" w:hAnsi="Times New Roman"/>
          <w:sz w:val="24"/>
        </w:rPr>
        <w:t xml:space="preserve"> и печатью участника закупки</w:t>
      </w:r>
      <w:r w:rsidRPr="009B2744">
        <w:rPr>
          <w:rFonts w:ascii="Times New Roman" w:hAnsi="Times New Roman"/>
          <w:sz w:val="24"/>
          <w:lang w:val="x-none"/>
        </w:rPr>
        <w:t xml:space="preserve"> на каждой странице копи</w:t>
      </w:r>
      <w:r w:rsidR="00BA023A">
        <w:rPr>
          <w:rFonts w:ascii="Times New Roman" w:hAnsi="Times New Roman"/>
          <w:sz w:val="24"/>
        </w:rPr>
        <w:t>и</w:t>
      </w:r>
      <w:r w:rsidRPr="009B2744">
        <w:rPr>
          <w:rFonts w:ascii="Times New Roman" w:hAnsi="Times New Roman"/>
          <w:sz w:val="24"/>
          <w:lang w:val="x-none"/>
        </w:rPr>
        <w:t xml:space="preserve"> Комплексного задания</w:t>
      </w:r>
      <w:r w:rsidR="00BA023A">
        <w:rPr>
          <w:rFonts w:ascii="Times New Roman" w:hAnsi="Times New Roman"/>
          <w:sz w:val="24"/>
        </w:rPr>
        <w:t xml:space="preserve"> № 24-14-К</w:t>
      </w:r>
      <w:r w:rsidRPr="009B2744">
        <w:rPr>
          <w:rFonts w:ascii="Times New Roman" w:hAnsi="Times New Roman"/>
          <w:sz w:val="24"/>
          <w:lang w:val="x-none"/>
        </w:rPr>
        <w:t xml:space="preserve"> </w:t>
      </w:r>
      <w:r w:rsidRPr="009B2744">
        <w:rPr>
          <w:rFonts w:ascii="Times New Roman" w:hAnsi="Times New Roman"/>
          <w:sz w:val="24"/>
        </w:rPr>
        <w:t>и требований к предмету закупки</w:t>
      </w:r>
      <w:r w:rsidR="005D57DA" w:rsidRPr="005D57DA">
        <w:rPr>
          <w:rFonts w:ascii="Times New Roman" w:hAnsi="Times New Roman"/>
          <w:sz w:val="24"/>
        </w:rPr>
        <w:t>;</w:t>
      </w:r>
    </w:p>
    <w:p w:rsidR="00491B16" w:rsidRPr="00491B16" w:rsidRDefault="00491B16" w:rsidP="007F54D3">
      <w:pPr>
        <w:pStyle w:val="a6"/>
        <w:numPr>
          <w:ilvl w:val="0"/>
          <w:numId w:val="2"/>
        </w:numPr>
        <w:tabs>
          <w:tab w:val="left" w:pos="1418"/>
        </w:tabs>
        <w:contextualSpacing w:val="0"/>
        <w:jc w:val="both"/>
        <w:rPr>
          <w:rFonts w:ascii="Times New Roman" w:hAnsi="Times New Roman"/>
          <w:iCs/>
          <w:sz w:val="24"/>
        </w:rPr>
      </w:pPr>
      <w:r w:rsidRPr="00491B16">
        <w:rPr>
          <w:rFonts w:ascii="Times New Roman" w:hAnsi="Times New Roman"/>
          <w:bCs/>
          <w:iCs/>
          <w:sz w:val="24"/>
        </w:rPr>
        <w:t>Справка о наличии кадровых ресурсов (</w:t>
      </w:r>
      <w:r w:rsidR="007F54D3">
        <w:rPr>
          <w:rFonts w:ascii="Times New Roman" w:hAnsi="Times New Roman"/>
          <w:bCs/>
          <w:iCs/>
          <w:sz w:val="24"/>
        </w:rPr>
        <w:t xml:space="preserve">по форме </w:t>
      </w:r>
      <w:r w:rsidRPr="00491B16">
        <w:rPr>
          <w:rFonts w:ascii="Times New Roman" w:hAnsi="Times New Roman"/>
          <w:bCs/>
          <w:iCs/>
          <w:sz w:val="24"/>
        </w:rPr>
        <w:t xml:space="preserve">№ 7 к настоящему ПДО), </w:t>
      </w:r>
      <w:r w:rsidR="007F54D3" w:rsidRPr="007F54D3">
        <w:rPr>
          <w:rFonts w:ascii="Times New Roman" w:hAnsi="Times New Roman"/>
          <w:bCs/>
          <w:iCs/>
          <w:sz w:val="24"/>
        </w:rPr>
        <w:t>за подписью уполномоченного лица и печатью участника закупки</w:t>
      </w:r>
      <w:r w:rsidRPr="00491B16">
        <w:rPr>
          <w:rFonts w:ascii="Times New Roman" w:hAnsi="Times New Roman"/>
          <w:bCs/>
          <w:iCs/>
          <w:sz w:val="24"/>
        </w:rPr>
        <w:t>;</w:t>
      </w:r>
    </w:p>
    <w:p w:rsidR="00491B16" w:rsidRPr="00491B16" w:rsidRDefault="00491B16" w:rsidP="00491B16">
      <w:pPr>
        <w:pStyle w:val="a6"/>
        <w:numPr>
          <w:ilvl w:val="0"/>
          <w:numId w:val="2"/>
        </w:numPr>
        <w:tabs>
          <w:tab w:val="left" w:pos="1418"/>
        </w:tabs>
        <w:contextualSpacing w:val="0"/>
        <w:jc w:val="both"/>
        <w:rPr>
          <w:rFonts w:ascii="Times New Roman" w:hAnsi="Times New Roman"/>
          <w:bCs/>
          <w:iCs/>
          <w:sz w:val="24"/>
        </w:rPr>
      </w:pPr>
      <w:r w:rsidRPr="00491B16">
        <w:rPr>
          <w:rFonts w:ascii="Times New Roman" w:hAnsi="Times New Roman"/>
          <w:bCs/>
          <w:iCs/>
          <w:sz w:val="24"/>
        </w:rPr>
        <w:lastRenderedPageBreak/>
        <w:t>Справка о выполненных ГИП (менеджером проектов) аналогичных договорах за последние 3 года (по форме № 8 к настоящему ПДО), за подписью уполномоченного лица и печатью участника закупки;</w:t>
      </w:r>
    </w:p>
    <w:p w:rsidR="00491B16" w:rsidRPr="00491B16" w:rsidRDefault="00491B16" w:rsidP="00491B16">
      <w:pPr>
        <w:numPr>
          <w:ilvl w:val="0"/>
          <w:numId w:val="2"/>
        </w:numPr>
        <w:jc w:val="both"/>
        <w:rPr>
          <w:rFonts w:ascii="Times New Roman" w:hAnsi="Times New Roman"/>
          <w:iCs/>
          <w:sz w:val="24"/>
        </w:rPr>
      </w:pPr>
      <w:r w:rsidRPr="00491B16">
        <w:rPr>
          <w:rFonts w:ascii="Times New Roman" w:hAnsi="Times New Roman"/>
          <w:iCs/>
          <w:sz w:val="24"/>
        </w:rPr>
        <w:t>Справка о заключенных и выполненных договорах за последние 5 лет, аналогичных по объему, срокам, составу и прочим характеристикам, которые указаны в Требованиях к предмету закупки (</w:t>
      </w:r>
      <w:r w:rsidR="00D34306">
        <w:rPr>
          <w:rFonts w:ascii="Times New Roman" w:hAnsi="Times New Roman"/>
          <w:iCs/>
          <w:sz w:val="24"/>
        </w:rPr>
        <w:t>по ф</w:t>
      </w:r>
      <w:r w:rsidRPr="00491B16">
        <w:rPr>
          <w:rFonts w:ascii="Times New Roman" w:hAnsi="Times New Roman"/>
          <w:iCs/>
          <w:sz w:val="24"/>
        </w:rPr>
        <w:t>орм</w:t>
      </w:r>
      <w:r w:rsidR="00D34306">
        <w:rPr>
          <w:rFonts w:ascii="Times New Roman" w:hAnsi="Times New Roman"/>
          <w:iCs/>
          <w:sz w:val="24"/>
        </w:rPr>
        <w:t>е</w:t>
      </w:r>
      <w:r w:rsidRPr="00491B16">
        <w:rPr>
          <w:rFonts w:ascii="Times New Roman" w:hAnsi="Times New Roman"/>
          <w:iCs/>
          <w:sz w:val="24"/>
        </w:rPr>
        <w:t xml:space="preserve"> № 6 к настоящему ПДО), за подписью уполномоченного лица и печатью участника закупки;</w:t>
      </w:r>
    </w:p>
    <w:p w:rsidR="006C0E2B" w:rsidRPr="00491B16" w:rsidRDefault="00497107" w:rsidP="006C0E2B">
      <w:pPr>
        <w:pStyle w:val="a6"/>
        <w:numPr>
          <w:ilvl w:val="0"/>
          <w:numId w:val="2"/>
        </w:numPr>
        <w:tabs>
          <w:tab w:val="left" w:pos="1418"/>
        </w:tabs>
        <w:contextualSpacing w:val="0"/>
        <w:jc w:val="both"/>
        <w:rPr>
          <w:rFonts w:ascii="Times New Roman" w:hAnsi="Times New Roman"/>
          <w:sz w:val="24"/>
        </w:rPr>
      </w:pPr>
      <w:r w:rsidRPr="00491B16">
        <w:rPr>
          <w:rFonts w:ascii="Times New Roman" w:hAnsi="Times New Roman"/>
          <w:sz w:val="24"/>
        </w:rPr>
        <w:t xml:space="preserve">Копия действующего свидетельства СРО, заверенная </w:t>
      </w:r>
      <w:r w:rsidR="006C0E2B" w:rsidRPr="00491B16">
        <w:rPr>
          <w:rFonts w:ascii="Times New Roman" w:hAnsi="Times New Roman"/>
          <w:sz w:val="24"/>
        </w:rPr>
        <w:t>подписью уполномоченного лица и печатью участника закупки;</w:t>
      </w:r>
      <w:r w:rsidR="00BA023A" w:rsidRPr="00491B16">
        <w:rPr>
          <w:rFonts w:ascii="Times New Roman" w:hAnsi="Times New Roman"/>
          <w:sz w:val="24"/>
        </w:rPr>
        <w:t xml:space="preserve"> </w:t>
      </w:r>
    </w:p>
    <w:p w:rsidR="00F86E8F" w:rsidRPr="007F22B8" w:rsidRDefault="00826E5E" w:rsidP="007816AE">
      <w:pPr>
        <w:pStyle w:val="a6"/>
        <w:numPr>
          <w:ilvl w:val="0"/>
          <w:numId w:val="2"/>
        </w:numPr>
        <w:jc w:val="both"/>
        <w:rPr>
          <w:rFonts w:ascii="Times New Roman" w:hAnsi="Times New Roman"/>
          <w:sz w:val="24"/>
        </w:rPr>
      </w:pPr>
      <w:r w:rsidRPr="007F22B8">
        <w:rPr>
          <w:rFonts w:ascii="Times New Roman" w:hAnsi="Times New Roman"/>
          <w:sz w:val="24"/>
        </w:rPr>
        <w:t xml:space="preserve">Копия свидетельства СМК </w:t>
      </w:r>
      <w:r w:rsidR="00491B16" w:rsidRPr="007F22B8">
        <w:rPr>
          <w:rFonts w:ascii="Times New Roman" w:hAnsi="Times New Roman"/>
          <w:sz w:val="24"/>
          <w:lang w:val="en-US"/>
        </w:rPr>
        <w:t>ISO</w:t>
      </w:r>
      <w:r w:rsidR="00491B16" w:rsidRPr="007F22B8">
        <w:rPr>
          <w:rFonts w:ascii="Times New Roman" w:hAnsi="Times New Roman"/>
          <w:sz w:val="24"/>
        </w:rPr>
        <w:t xml:space="preserve"> 9001, </w:t>
      </w:r>
      <w:r w:rsidRPr="007F22B8">
        <w:rPr>
          <w:rFonts w:ascii="Times New Roman" w:hAnsi="Times New Roman"/>
          <w:sz w:val="24"/>
        </w:rPr>
        <w:t>ИСО 9001, заверенная подписью уполномоченного лица и печатью участника закупки;</w:t>
      </w:r>
    </w:p>
    <w:p w:rsidR="007F22B8" w:rsidRPr="007F22B8" w:rsidRDefault="00FF48C6" w:rsidP="007F22B8">
      <w:pPr>
        <w:numPr>
          <w:ilvl w:val="0"/>
          <w:numId w:val="2"/>
        </w:numPr>
        <w:rPr>
          <w:rFonts w:ascii="Times New Roman" w:hAnsi="Times New Roman"/>
          <w:sz w:val="24"/>
        </w:rPr>
      </w:pPr>
      <w:r>
        <w:rPr>
          <w:rFonts w:ascii="Times New Roman" w:hAnsi="Times New Roman"/>
          <w:sz w:val="24"/>
        </w:rPr>
        <w:t>К</w:t>
      </w:r>
      <w:r w:rsidR="007F22B8" w:rsidRPr="007F22B8">
        <w:rPr>
          <w:rFonts w:ascii="Times New Roman" w:hAnsi="Times New Roman"/>
          <w:sz w:val="24"/>
        </w:rPr>
        <w:t>опия свидетельства ISO 14001:2004, OHSAS 18001:2007</w:t>
      </w:r>
      <w:r w:rsidR="007F22B8">
        <w:rPr>
          <w:rFonts w:ascii="Times New Roman" w:hAnsi="Times New Roman"/>
          <w:sz w:val="24"/>
        </w:rPr>
        <w:t xml:space="preserve">, </w:t>
      </w:r>
      <w:r w:rsidR="007F22B8" w:rsidRPr="007F22B8">
        <w:rPr>
          <w:rFonts w:ascii="Times New Roman" w:hAnsi="Times New Roman"/>
          <w:sz w:val="24"/>
        </w:rPr>
        <w:t>заверенная подписью уполномоченного лица и печатью участника закупки;</w:t>
      </w:r>
    </w:p>
    <w:p w:rsidR="00E23A3A" w:rsidRPr="00D34306" w:rsidRDefault="00E23A3A" w:rsidP="00706920">
      <w:pPr>
        <w:pStyle w:val="a6"/>
        <w:numPr>
          <w:ilvl w:val="0"/>
          <w:numId w:val="2"/>
        </w:numPr>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Pr="00D34306">
        <w:rPr>
          <w:rFonts w:ascii="Times New Roman" w:hAnsi="Times New Roman"/>
          <w:sz w:val="24"/>
        </w:rPr>
        <w:t xml:space="preserve"> (по форм</w:t>
      </w:r>
      <w:r w:rsidR="00706920" w:rsidRPr="00D34306">
        <w:rPr>
          <w:rFonts w:ascii="Times New Roman" w:hAnsi="Times New Roman"/>
          <w:sz w:val="24"/>
        </w:rPr>
        <w:t>е</w:t>
      </w:r>
      <w:r w:rsidRPr="00D34306">
        <w:rPr>
          <w:rFonts w:ascii="Times New Roman" w:hAnsi="Times New Roman"/>
          <w:sz w:val="24"/>
        </w:rPr>
        <w:t xml:space="preserve"> № </w:t>
      </w:r>
      <w:r w:rsidR="00706920" w:rsidRPr="00D34306">
        <w:rPr>
          <w:rFonts w:ascii="Times New Roman" w:hAnsi="Times New Roman"/>
          <w:sz w:val="24"/>
        </w:rPr>
        <w:t>10</w:t>
      </w:r>
      <w:r w:rsidR="005136A6">
        <w:rPr>
          <w:rFonts w:ascii="Times New Roman" w:hAnsi="Times New Roman"/>
          <w:sz w:val="24"/>
        </w:rPr>
        <w:t xml:space="preserve"> 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20603">
        <w:rPr>
          <w:rFonts w:ascii="Times New Roman" w:hAnsi="Times New Roman"/>
          <w:sz w:val="24"/>
        </w:rPr>
        <w:t>по ф</w:t>
      </w:r>
      <w:r w:rsidR="0037183C">
        <w:rPr>
          <w:rFonts w:ascii="Times New Roman" w:hAnsi="Times New Roman"/>
          <w:sz w:val="24"/>
        </w:rPr>
        <w:t>орм</w:t>
      </w:r>
      <w:r w:rsidR="00320603">
        <w:rPr>
          <w:rFonts w:ascii="Times New Roman" w:hAnsi="Times New Roman"/>
          <w:sz w:val="24"/>
        </w:rPr>
        <w:t>е</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4872B9" w:rsidRPr="004872B9" w:rsidRDefault="004872B9" w:rsidP="004872B9">
      <w:pPr>
        <w:numPr>
          <w:ilvl w:val="0"/>
          <w:numId w:val="2"/>
        </w:numPr>
        <w:jc w:val="both"/>
        <w:rPr>
          <w:rFonts w:ascii="Times New Roman" w:hAnsi="Times New Roman"/>
          <w:sz w:val="24"/>
        </w:rPr>
      </w:pPr>
      <w:r w:rsidRPr="004872B9">
        <w:rPr>
          <w:rFonts w:ascii="Times New Roman" w:hAnsi="Times New Roman"/>
          <w:sz w:val="24"/>
        </w:rPr>
        <w:t xml:space="preserve">Таблица «Расчет стоимости строительства», с заполненными графами в тыс.руб. без </w:t>
      </w:r>
      <w:r w:rsidRPr="00B6508E">
        <w:rPr>
          <w:rFonts w:ascii="Times New Roman" w:hAnsi="Times New Roman"/>
          <w:sz w:val="24"/>
        </w:rPr>
        <w:t>НДС (</w:t>
      </w:r>
      <w:r w:rsidR="00B6508E" w:rsidRPr="00B6508E">
        <w:rPr>
          <w:rFonts w:ascii="Times New Roman" w:hAnsi="Times New Roman"/>
          <w:sz w:val="24"/>
        </w:rPr>
        <w:t>Форма</w:t>
      </w:r>
      <w:r w:rsidRPr="00B6508E">
        <w:rPr>
          <w:rFonts w:ascii="Times New Roman" w:hAnsi="Times New Roman"/>
          <w:sz w:val="24"/>
        </w:rPr>
        <w:t xml:space="preserve"> № </w:t>
      </w:r>
      <w:r w:rsidR="00B6508E" w:rsidRPr="00B6508E">
        <w:rPr>
          <w:rFonts w:ascii="Times New Roman" w:hAnsi="Times New Roman"/>
          <w:sz w:val="24"/>
        </w:rPr>
        <w:t>1</w:t>
      </w:r>
      <w:r w:rsidR="003D0E31">
        <w:rPr>
          <w:rFonts w:ascii="Times New Roman" w:hAnsi="Times New Roman"/>
          <w:sz w:val="24"/>
        </w:rPr>
        <w:t>2</w:t>
      </w:r>
      <w:r w:rsidRPr="00B6508E">
        <w:rPr>
          <w:rFonts w:ascii="Times New Roman" w:hAnsi="Times New Roman"/>
          <w:sz w:val="24"/>
        </w:rPr>
        <w:t xml:space="preserve"> к настоящему ПДО) предоставляется</w:t>
      </w:r>
      <w:r w:rsidRPr="004872B9">
        <w:rPr>
          <w:rFonts w:ascii="Times New Roman" w:hAnsi="Times New Roman"/>
          <w:sz w:val="24"/>
        </w:rPr>
        <w:t xml:space="preserve"> на бумажном носителе подписанный и скреплённый печатью организации, а также в электронном виде в формате Excel;</w:t>
      </w:r>
    </w:p>
    <w:p w:rsidR="001F00C1" w:rsidRPr="005D2775" w:rsidRDefault="001F00C1" w:rsidP="001F00C1">
      <w:pPr>
        <w:pStyle w:val="a6"/>
        <w:numPr>
          <w:ilvl w:val="0"/>
          <w:numId w:val="2"/>
        </w:numPr>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Pr>
          <w:rFonts w:ascii="Times New Roman" w:hAnsi="Times New Roman"/>
          <w:sz w:val="24"/>
        </w:rPr>
        <w:t xml:space="preserve">вариантов </w:t>
      </w:r>
      <w:r w:rsidRPr="001F00C1">
        <w:rPr>
          <w:rFonts w:ascii="Times New Roman" w:hAnsi="Times New Roman"/>
          <w:sz w:val="24"/>
        </w:rPr>
        <w:t xml:space="preserve"> форм</w:t>
      </w:r>
      <w:r>
        <w:rPr>
          <w:rFonts w:ascii="Times New Roman" w:hAnsi="Times New Roman"/>
          <w:sz w:val="24"/>
        </w:rPr>
        <w:t>ы</w:t>
      </w:r>
      <w:r w:rsidRPr="001F00C1">
        <w:rPr>
          <w:rFonts w:ascii="Times New Roman" w:hAnsi="Times New Roman"/>
          <w:sz w:val="24"/>
        </w:rPr>
        <w:t xml:space="preserve"> № 9</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420C4">
        <w:rPr>
          <w:rFonts w:ascii="Times New Roman" w:hAnsi="Times New Roman"/>
          <w:sz w:val="24"/>
        </w:rPr>
        <w:t>2</w:t>
      </w:r>
      <w:r w:rsidR="00B513B9">
        <w:rPr>
          <w:rFonts w:ascii="Times New Roman" w:hAnsi="Times New Roman"/>
          <w:sz w:val="24"/>
        </w:rPr>
        <w:t>96</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F87FB1">
        <w:rPr>
          <w:rFonts w:ascii="Times New Roman" w:hAnsi="Times New Roman"/>
          <w:sz w:val="24"/>
        </w:rPr>
        <w:t>«06» июля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0F7B5F">
        <w:rPr>
          <w:rFonts w:ascii="Times New Roman" w:hAnsi="Times New Roman"/>
          <w:b/>
          <w:sz w:val="24"/>
        </w:rPr>
        <w:t>06</w:t>
      </w:r>
      <w:r w:rsidRPr="00C561F7">
        <w:rPr>
          <w:rFonts w:ascii="Times New Roman" w:hAnsi="Times New Roman"/>
          <w:b/>
          <w:sz w:val="24"/>
        </w:rPr>
        <w:t xml:space="preserve">» </w:t>
      </w:r>
      <w:r w:rsidR="000F7B5F">
        <w:rPr>
          <w:rFonts w:ascii="Times New Roman" w:hAnsi="Times New Roman"/>
          <w:b/>
          <w:sz w:val="24"/>
        </w:rPr>
        <w:t>июля 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0E027B">
        <w:rPr>
          <w:rFonts w:ascii="Times New Roman" w:hAnsi="Times New Roman"/>
          <w:b/>
          <w:sz w:val="24"/>
        </w:rPr>
        <w:t>16</w:t>
      </w:r>
      <w:r w:rsidRPr="00C561F7">
        <w:rPr>
          <w:rFonts w:ascii="Times New Roman" w:hAnsi="Times New Roman"/>
          <w:b/>
          <w:sz w:val="24"/>
        </w:rPr>
        <w:t>:</w:t>
      </w:r>
      <w:r w:rsidR="000E027B">
        <w:rPr>
          <w:rFonts w:ascii="Times New Roman" w:hAnsi="Times New Roman"/>
          <w:b/>
          <w:sz w:val="24"/>
        </w:rPr>
        <w:t>00</w:t>
      </w:r>
      <w:r w:rsidRPr="00C561F7">
        <w:rPr>
          <w:rFonts w:ascii="Times New Roman" w:hAnsi="Times New Roman"/>
          <w:b/>
          <w:sz w:val="24"/>
        </w:rPr>
        <w:t xml:space="preserve"> «</w:t>
      </w:r>
      <w:r w:rsidR="000E027B">
        <w:rPr>
          <w:rFonts w:ascii="Times New Roman" w:hAnsi="Times New Roman"/>
          <w:b/>
          <w:sz w:val="24"/>
        </w:rPr>
        <w:t>20</w:t>
      </w:r>
      <w:r w:rsidRPr="00C561F7">
        <w:rPr>
          <w:rFonts w:ascii="Times New Roman" w:hAnsi="Times New Roman"/>
          <w:b/>
          <w:sz w:val="24"/>
        </w:rPr>
        <w:t xml:space="preserve">» </w:t>
      </w:r>
      <w:r w:rsidR="000E027B">
        <w:rPr>
          <w:rFonts w:ascii="Times New Roman" w:hAnsi="Times New Roman"/>
          <w:b/>
          <w:sz w:val="24"/>
        </w:rPr>
        <w:t>июля</w:t>
      </w:r>
      <w:r w:rsidRPr="00C561F7">
        <w:rPr>
          <w:rFonts w:ascii="Times New Roman" w:hAnsi="Times New Roman"/>
          <w:b/>
          <w:sz w:val="24"/>
        </w:rPr>
        <w:t xml:space="preserve"> </w:t>
      </w:r>
      <w:r w:rsidR="000E027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0E027B">
        <w:rPr>
          <w:rFonts w:ascii="Times New Roman" w:hAnsi="Times New Roman"/>
          <w:b/>
          <w:sz w:val="24"/>
        </w:rPr>
        <w:t>31</w:t>
      </w:r>
      <w:r w:rsidRPr="00C561F7">
        <w:rPr>
          <w:rFonts w:ascii="Times New Roman" w:hAnsi="Times New Roman"/>
          <w:b/>
          <w:sz w:val="24"/>
        </w:rPr>
        <w:t xml:space="preserve">» </w:t>
      </w:r>
      <w:r w:rsidR="000E027B">
        <w:rPr>
          <w:rFonts w:ascii="Times New Roman" w:hAnsi="Times New Roman"/>
          <w:b/>
          <w:sz w:val="24"/>
        </w:rPr>
        <w:t>августа</w:t>
      </w:r>
      <w:r w:rsidRPr="00C561F7">
        <w:rPr>
          <w:rFonts w:ascii="Times New Roman" w:hAnsi="Times New Roman"/>
          <w:b/>
          <w:sz w:val="24"/>
        </w:rPr>
        <w:t xml:space="preserve"> </w:t>
      </w:r>
      <w:r w:rsidR="000E027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0E027B">
        <w:rPr>
          <w:rFonts w:ascii="Times New Roman" w:hAnsi="Times New Roman"/>
          <w:sz w:val="24"/>
        </w:rPr>
        <w:t>18</w:t>
      </w:r>
      <w:r w:rsidRPr="00C561F7">
        <w:rPr>
          <w:rFonts w:ascii="Times New Roman" w:hAnsi="Times New Roman"/>
          <w:sz w:val="24"/>
        </w:rPr>
        <w:t xml:space="preserve">» </w:t>
      </w:r>
      <w:r w:rsidR="000E027B">
        <w:rPr>
          <w:rFonts w:ascii="Times New Roman" w:hAnsi="Times New Roman"/>
          <w:sz w:val="24"/>
        </w:rPr>
        <w:t>июля</w:t>
      </w:r>
      <w:r w:rsidRPr="00C561F7">
        <w:rPr>
          <w:rFonts w:ascii="Times New Roman" w:hAnsi="Times New Roman"/>
          <w:sz w:val="24"/>
        </w:rPr>
        <w:t xml:space="preserve"> </w:t>
      </w:r>
      <w:r w:rsidR="000E027B">
        <w:rPr>
          <w:rFonts w:ascii="Times New Roman" w:hAnsi="Times New Roman"/>
          <w:sz w:val="24"/>
        </w:rPr>
        <w:t>2017</w:t>
      </w:r>
      <w:r w:rsidRPr="00C561F7">
        <w:rPr>
          <w:rFonts w:ascii="Times New Roman" w:hAnsi="Times New Roman"/>
          <w:sz w:val="24"/>
        </w:rPr>
        <w:t xml:space="preserve"> года. Ответ с разъяснениями вместе с </w:t>
      </w:r>
      <w:r w:rsidRPr="00C561F7">
        <w:rPr>
          <w:rFonts w:ascii="Times New Roman" w:hAnsi="Times New Roman"/>
          <w:sz w:val="24"/>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sidR="000E027B">
        <w:rPr>
          <w:rFonts w:ascii="Times New Roman" w:hAnsi="Times New Roman"/>
          <w:sz w:val="24"/>
        </w:rPr>
        <w:t>Тихонова</w:t>
      </w:r>
      <w:r>
        <w:rPr>
          <w:rFonts w:ascii="Times New Roman" w:hAnsi="Times New Roman"/>
          <w:sz w:val="24"/>
        </w:rPr>
        <w:t xml:space="preserve"> </w:t>
      </w:r>
      <w:r w:rsidR="000E027B">
        <w:rPr>
          <w:rFonts w:ascii="Times New Roman" w:hAnsi="Times New Roman"/>
          <w:sz w:val="24"/>
        </w:rPr>
        <w:t>Светлана</w:t>
      </w:r>
      <w:r>
        <w:rPr>
          <w:rFonts w:ascii="Times New Roman" w:hAnsi="Times New Roman"/>
          <w:sz w:val="24"/>
        </w:rPr>
        <w:t xml:space="preserve"> </w:t>
      </w:r>
      <w:r w:rsidR="000E027B">
        <w:rPr>
          <w:rFonts w:ascii="Times New Roman" w:hAnsi="Times New Roman"/>
          <w:sz w:val="24"/>
        </w:rPr>
        <w:t>Николаевна</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sidR="000E027B">
        <w:rPr>
          <w:rFonts w:ascii="Times New Roman" w:hAnsi="Times New Roman"/>
          <w:sz w:val="24"/>
        </w:rPr>
        <w:t>94</w:t>
      </w:r>
      <w:r w:rsidRPr="00C561F7">
        <w:rPr>
          <w:rFonts w:ascii="Times New Roman" w:hAnsi="Times New Roman"/>
          <w:sz w:val="24"/>
        </w:rPr>
        <w:t>-</w:t>
      </w:r>
      <w:r w:rsidR="000E027B">
        <w:rPr>
          <w:rFonts w:ascii="Times New Roman" w:hAnsi="Times New Roman"/>
          <w:sz w:val="24"/>
        </w:rPr>
        <w:t>50</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0E027B" w:rsidRPr="00D515D3">
          <w:rPr>
            <w:rStyle w:val="a8"/>
            <w:rFonts w:ascii="Times New Roman" w:hAnsi="Times New Roman"/>
            <w:sz w:val="24"/>
            <w:lang w:val="en-US"/>
          </w:rPr>
          <w:t>TihonovaSN</w:t>
        </w:r>
        <w:r w:rsidR="000E027B" w:rsidRPr="00D515D3">
          <w:rPr>
            <w:rStyle w:val="a8"/>
            <w:rFonts w:ascii="Times New Roman" w:hAnsi="Times New Roman"/>
            <w:sz w:val="24"/>
          </w:rPr>
          <w:t>@</w:t>
        </w:r>
        <w:r w:rsidR="000E027B" w:rsidRPr="00D515D3">
          <w:rPr>
            <w:rStyle w:val="a8"/>
            <w:rFonts w:ascii="Times New Roman" w:hAnsi="Times New Roman"/>
            <w:sz w:val="24"/>
            <w:lang w:val="en-US"/>
          </w:rPr>
          <w:t>yanos</w:t>
        </w:r>
        <w:r w:rsidR="000E027B" w:rsidRPr="00D515D3">
          <w:rPr>
            <w:rStyle w:val="a8"/>
            <w:rFonts w:ascii="Times New Roman" w:hAnsi="Times New Roman"/>
            <w:sz w:val="24"/>
          </w:rPr>
          <w:t>.</w:t>
        </w:r>
        <w:r w:rsidR="000E027B" w:rsidRPr="00D515D3">
          <w:rPr>
            <w:rStyle w:val="a8"/>
            <w:rFonts w:ascii="Times New Roman" w:hAnsi="Times New Roman"/>
            <w:sz w:val="24"/>
            <w:lang w:val="en-US"/>
          </w:rPr>
          <w:t>slavneft</w:t>
        </w:r>
        <w:r w:rsidR="000E027B" w:rsidRPr="00D515D3">
          <w:rPr>
            <w:rStyle w:val="a8"/>
            <w:rFonts w:ascii="Times New Roman" w:hAnsi="Times New Roman"/>
            <w:sz w:val="24"/>
          </w:rPr>
          <w:t>.</w:t>
        </w:r>
        <w:r w:rsidR="000E027B" w:rsidRPr="00D515D3">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0E027B" w:rsidRPr="00C561F7" w:rsidRDefault="000E027B" w:rsidP="000E027B">
      <w:pPr>
        <w:ind w:firstLine="567"/>
        <w:jc w:val="both"/>
        <w:rPr>
          <w:rFonts w:ascii="Times New Roman" w:hAnsi="Times New Roman"/>
          <w:sz w:val="24"/>
        </w:rPr>
      </w:pPr>
      <w:r>
        <w:rPr>
          <w:rFonts w:ascii="Times New Roman" w:hAnsi="Times New Roman"/>
          <w:sz w:val="24"/>
        </w:rPr>
        <w:t>Ведущий специалист – руководитель группы закупки работ/услуг</w:t>
      </w:r>
      <w:r w:rsidRPr="00C561F7">
        <w:rPr>
          <w:rFonts w:ascii="Times New Roman" w:hAnsi="Times New Roman"/>
          <w:sz w:val="24"/>
        </w:rPr>
        <w:t xml:space="preserve"> ОАО «Славнефть-ЯНОС» </w:t>
      </w:r>
      <w:r>
        <w:rPr>
          <w:rFonts w:ascii="Times New Roman" w:hAnsi="Times New Roman"/>
          <w:sz w:val="24"/>
        </w:rPr>
        <w:t>Кирилловой</w:t>
      </w:r>
      <w:r>
        <w:rPr>
          <w:rFonts w:ascii="Times New Roman" w:hAnsi="Times New Roman"/>
          <w:sz w:val="24"/>
        </w:rPr>
        <w:t xml:space="preserve"> </w:t>
      </w:r>
      <w:r>
        <w:rPr>
          <w:rFonts w:ascii="Times New Roman" w:hAnsi="Times New Roman"/>
          <w:sz w:val="24"/>
        </w:rPr>
        <w:t>Надежде</w:t>
      </w:r>
      <w:r>
        <w:rPr>
          <w:rFonts w:ascii="Times New Roman" w:hAnsi="Times New Roman"/>
          <w:sz w:val="24"/>
        </w:rPr>
        <w:t xml:space="preserve"> </w:t>
      </w:r>
      <w:r>
        <w:rPr>
          <w:rFonts w:ascii="Times New Roman" w:hAnsi="Times New Roman"/>
          <w:sz w:val="24"/>
        </w:rPr>
        <w:t>Владимировна</w:t>
      </w:r>
      <w:r w:rsidRPr="00C561F7">
        <w:rPr>
          <w:rFonts w:ascii="Times New Roman" w:hAnsi="Times New Roman"/>
          <w:sz w:val="24"/>
        </w:rPr>
        <w:t>.</w:t>
      </w:r>
    </w:p>
    <w:p w:rsidR="000E027B" w:rsidRPr="00C561F7" w:rsidRDefault="000E027B" w:rsidP="000E027B">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D515D3">
          <w:rPr>
            <w:rStyle w:val="a8"/>
            <w:rFonts w:ascii="Times New Roman" w:hAnsi="Times New Roman"/>
            <w:sz w:val="24"/>
            <w:lang w:val="en-US"/>
          </w:rPr>
          <w:t>KirillovaNV</w:t>
        </w:r>
        <w:r w:rsidRPr="00D515D3">
          <w:rPr>
            <w:rStyle w:val="a8"/>
            <w:rFonts w:ascii="Times New Roman" w:hAnsi="Times New Roman"/>
            <w:sz w:val="24"/>
          </w:rPr>
          <w:t>@</w:t>
        </w:r>
        <w:r w:rsidRPr="00D515D3">
          <w:rPr>
            <w:rStyle w:val="a8"/>
            <w:rFonts w:ascii="Times New Roman" w:hAnsi="Times New Roman"/>
            <w:sz w:val="24"/>
            <w:lang w:val="en-US"/>
          </w:rPr>
          <w:t>yanos</w:t>
        </w:r>
        <w:r w:rsidRPr="00D515D3">
          <w:rPr>
            <w:rStyle w:val="a8"/>
            <w:rFonts w:ascii="Times New Roman" w:hAnsi="Times New Roman"/>
            <w:sz w:val="24"/>
          </w:rPr>
          <w:t>.</w:t>
        </w:r>
        <w:r w:rsidRPr="00D515D3">
          <w:rPr>
            <w:rStyle w:val="a8"/>
            <w:rFonts w:ascii="Times New Roman" w:hAnsi="Times New Roman"/>
            <w:sz w:val="24"/>
            <w:lang w:val="en-US"/>
          </w:rPr>
          <w:t>slavneft</w:t>
        </w:r>
        <w:r w:rsidRPr="00D515D3">
          <w:rPr>
            <w:rStyle w:val="a8"/>
            <w:rFonts w:ascii="Times New Roman" w:hAnsi="Times New Roman"/>
            <w:sz w:val="24"/>
          </w:rPr>
          <w:t>.</w:t>
        </w:r>
        <w:r w:rsidRPr="00D515D3">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w:t>
      </w:r>
      <w:r w:rsidRPr="00C561F7">
        <w:rPr>
          <w:rFonts w:ascii="Times New Roman" w:hAnsi="Times New Roman"/>
          <w:sz w:val="24"/>
        </w:rPr>
        <w:lastRenderedPageBreak/>
        <w:t xml:space="preserve">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0E027B"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9420C4">
        <w:rPr>
          <w:rFonts w:ascii="Times New Roman" w:hAnsi="Times New Roman"/>
          <w:sz w:val="24"/>
        </w:rPr>
        <w:t>2</w:t>
      </w:r>
      <w:r w:rsidR="00B513B9">
        <w:rPr>
          <w:rFonts w:ascii="Times New Roman" w:hAnsi="Times New Roman"/>
          <w:sz w:val="24"/>
        </w:rPr>
        <w:t>96</w:t>
      </w:r>
      <w:r w:rsidR="00D549DA" w:rsidRPr="00C561F7">
        <w:rPr>
          <w:rFonts w:ascii="Times New Roman" w:hAnsi="Times New Roman"/>
          <w:sz w:val="24"/>
        </w:rPr>
        <w:t>-КС</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0E027B">
        <w:rPr>
          <w:rFonts w:ascii="Times New Roman" w:hAnsi="Times New Roman"/>
          <w:sz w:val="24"/>
        </w:rPr>
        <w:t>«06» июля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B6508E">
        <w:rPr>
          <w:rFonts w:ascii="Times New Roman" w:hAnsi="Times New Roman"/>
          <w:sz w:val="24"/>
        </w:rPr>
        <w:t>5 лет</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B86655">
      <w:pPr>
        <w:jc w:val="both"/>
        <w:rPr>
          <w:rFonts w:ascii="Times New Roman" w:hAnsi="Times New Roman"/>
          <w:bCs/>
          <w:sz w:val="24"/>
        </w:rPr>
      </w:pPr>
      <w:r>
        <w:rPr>
          <w:rFonts w:ascii="Times New Roman" w:hAnsi="Times New Roman"/>
          <w:sz w:val="24"/>
        </w:rPr>
        <w:t xml:space="preserve">10. </w:t>
      </w:r>
      <w:r w:rsidR="00B857C3" w:rsidRPr="00B857C3">
        <w:rPr>
          <w:rFonts w:ascii="Times New Roman" w:hAnsi="Times New Roman"/>
          <w:sz w:val="24"/>
        </w:rPr>
        <w:t>Комплексно</w:t>
      </w:r>
      <w:r w:rsidR="00D941C4">
        <w:rPr>
          <w:rFonts w:ascii="Times New Roman" w:hAnsi="Times New Roman"/>
          <w:sz w:val="24"/>
        </w:rPr>
        <w:t>е</w:t>
      </w:r>
      <w:r w:rsidR="00B857C3" w:rsidRPr="00B857C3">
        <w:rPr>
          <w:rFonts w:ascii="Times New Roman" w:hAnsi="Times New Roman"/>
          <w:sz w:val="24"/>
        </w:rPr>
        <w:t xml:space="preserve"> задани</w:t>
      </w:r>
      <w:r w:rsidR="00D941C4">
        <w:rPr>
          <w:rFonts w:ascii="Times New Roman" w:hAnsi="Times New Roman"/>
          <w:sz w:val="24"/>
        </w:rPr>
        <w:t>е</w:t>
      </w:r>
      <w:r w:rsidR="00B857C3" w:rsidRPr="00B857C3">
        <w:rPr>
          <w:rFonts w:ascii="Times New Roman" w:hAnsi="Times New Roman"/>
          <w:sz w:val="24"/>
        </w:rPr>
        <w:t xml:space="preserve"> </w:t>
      </w:r>
      <w:r w:rsidR="00B6508E" w:rsidRPr="00B6508E">
        <w:rPr>
          <w:rFonts w:ascii="Times New Roman" w:hAnsi="Times New Roman"/>
          <w:sz w:val="24"/>
        </w:rPr>
        <w:t>на выполнение работ по пр</w:t>
      </w:r>
      <w:bookmarkStart w:id="0" w:name="_GoBack"/>
      <w:bookmarkEnd w:id="0"/>
      <w:r w:rsidR="00B6508E" w:rsidRPr="00B6508E">
        <w:rPr>
          <w:rFonts w:ascii="Times New Roman" w:hAnsi="Times New Roman"/>
          <w:sz w:val="24"/>
        </w:rPr>
        <w:t>оектированию, поставке, монтажу и наладке системы видеонаблюдения для контроля за автотранспортом во время въезда/выезда и погрузки на территории Основной производственной площадки</w:t>
      </w:r>
      <w:r w:rsidR="00B6508E">
        <w:rPr>
          <w:rFonts w:ascii="Times New Roman" w:hAnsi="Times New Roman"/>
          <w:sz w:val="24"/>
        </w:rPr>
        <w:t xml:space="preserve"> </w:t>
      </w:r>
      <w:r w:rsidR="00B6508E" w:rsidRPr="00B6508E">
        <w:rPr>
          <w:rFonts w:ascii="Times New Roman" w:hAnsi="Times New Roman"/>
          <w:sz w:val="24"/>
        </w:rPr>
        <w:t>№24-14-К</w:t>
      </w:r>
      <w:r w:rsidR="00D10E75">
        <w:rPr>
          <w:rFonts w:ascii="Times New Roman" w:hAnsi="Times New Roman"/>
          <w:bCs/>
          <w:sz w:val="24"/>
        </w:rPr>
        <w:t>.</w:t>
      </w:r>
    </w:p>
    <w:p w:rsidR="00867CE1" w:rsidRDefault="00867CE1" w:rsidP="00B86655">
      <w:pPr>
        <w:jc w:val="both"/>
        <w:rPr>
          <w:rFonts w:ascii="Times New Roman" w:hAnsi="Times New Roman"/>
          <w:bCs/>
          <w:sz w:val="24"/>
        </w:rPr>
      </w:pPr>
      <w:r>
        <w:rPr>
          <w:rFonts w:ascii="Times New Roman" w:hAnsi="Times New Roman"/>
          <w:bCs/>
          <w:sz w:val="24"/>
        </w:rPr>
        <w:lastRenderedPageBreak/>
        <w:t xml:space="preserve">11.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9).</w:t>
      </w:r>
    </w:p>
    <w:p w:rsidR="00E23A3A" w:rsidRDefault="000267A8" w:rsidP="00E23A3A">
      <w:pPr>
        <w:jc w:val="both"/>
        <w:rPr>
          <w:rFonts w:ascii="Times New Roman" w:hAnsi="Times New Roman"/>
          <w:bCs/>
          <w:sz w:val="24"/>
        </w:rPr>
      </w:pPr>
      <w:r>
        <w:rPr>
          <w:rFonts w:ascii="Times New Roman" w:hAnsi="Times New Roman"/>
          <w:bCs/>
          <w:sz w:val="24"/>
        </w:rPr>
        <w:t>12. Образец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E23A3A" w:rsidRPr="00E23A3A">
        <w:rPr>
          <w:rFonts w:ascii="Times New Roman" w:hAnsi="Times New Roman"/>
          <w:bCs/>
          <w:sz w:val="24"/>
        </w:rPr>
        <w:t>(</w:t>
      </w:r>
      <w:r w:rsidR="00B6508E">
        <w:rPr>
          <w:rFonts w:ascii="Times New Roman" w:hAnsi="Times New Roman"/>
          <w:bCs/>
          <w:sz w:val="24"/>
        </w:rPr>
        <w:t>Ф</w:t>
      </w:r>
      <w:r w:rsidR="00E23A3A" w:rsidRPr="00E23A3A">
        <w:rPr>
          <w:rFonts w:ascii="Times New Roman" w:hAnsi="Times New Roman"/>
          <w:bCs/>
          <w:sz w:val="24"/>
        </w:rPr>
        <w:t>орм</w:t>
      </w:r>
      <w:r w:rsidR="00B6508E">
        <w:rPr>
          <w:rFonts w:ascii="Times New Roman" w:hAnsi="Times New Roman"/>
          <w:bCs/>
          <w:sz w:val="24"/>
        </w:rPr>
        <w:t>а</w:t>
      </w:r>
      <w:r w:rsidR="00E23A3A" w:rsidRPr="00E23A3A">
        <w:rPr>
          <w:rFonts w:ascii="Times New Roman" w:hAnsi="Times New Roman"/>
          <w:bCs/>
          <w:sz w:val="24"/>
        </w:rPr>
        <w:t xml:space="preserve"> № </w:t>
      </w:r>
      <w:r w:rsidR="00E23A3A">
        <w:rPr>
          <w:rFonts w:ascii="Times New Roman" w:hAnsi="Times New Roman"/>
          <w:bCs/>
          <w:sz w:val="24"/>
        </w:rPr>
        <w:t>10</w:t>
      </w:r>
      <w:r w:rsidR="00E23A3A" w:rsidRPr="00E23A3A">
        <w:rPr>
          <w:rFonts w:ascii="Times New Roman" w:hAnsi="Times New Roman"/>
          <w:bCs/>
          <w:sz w:val="24"/>
        </w:rPr>
        <w:t>).</w:t>
      </w:r>
    </w:p>
    <w:p w:rsidR="008771F7" w:rsidRDefault="008771F7" w:rsidP="00E23A3A">
      <w:pPr>
        <w:jc w:val="both"/>
        <w:rPr>
          <w:rFonts w:ascii="Times New Roman" w:hAnsi="Times New Roman"/>
          <w:bCs/>
          <w:sz w:val="24"/>
        </w:rPr>
      </w:pPr>
      <w:r>
        <w:rPr>
          <w:rFonts w:ascii="Times New Roman" w:hAnsi="Times New Roman"/>
          <w:bCs/>
          <w:sz w:val="24"/>
        </w:rPr>
        <w:t>13.</w:t>
      </w:r>
      <w:r w:rsidR="007C6A88" w:rsidRPr="007C6A88">
        <w:rPr>
          <w:rFonts w:ascii="Times New Roman" w:hAnsi="Times New Roman"/>
          <w:kern w:val="1"/>
          <w:sz w:val="24"/>
          <w:lang w:eastAsia="ar-SA"/>
        </w:rPr>
        <w:t xml:space="preserve"> </w:t>
      </w:r>
      <w:r w:rsidR="007C6A88" w:rsidRPr="007C6A88">
        <w:rPr>
          <w:rFonts w:ascii="Times New Roman" w:hAnsi="Times New Roman"/>
          <w:bCs/>
          <w:sz w:val="24"/>
        </w:rPr>
        <w:t>Методик</w:t>
      </w:r>
      <w:r w:rsidR="007C6A88">
        <w:rPr>
          <w:rFonts w:ascii="Times New Roman" w:hAnsi="Times New Roman"/>
          <w:bCs/>
          <w:sz w:val="24"/>
        </w:rPr>
        <w:t>а</w:t>
      </w:r>
      <w:r w:rsidR="007C6A88" w:rsidRPr="007C6A88">
        <w:rPr>
          <w:rFonts w:ascii="Times New Roman" w:hAnsi="Times New Roman"/>
          <w:bCs/>
          <w:sz w:val="24"/>
        </w:rPr>
        <w:t xml:space="preserve"> оценки влияния аванса на стоимость оферты (по форме приложения № 11 к настоящему ПДО)</w:t>
      </w:r>
    </w:p>
    <w:p w:rsidR="00B6508E" w:rsidRPr="00E23A3A" w:rsidRDefault="00B6508E" w:rsidP="00E23A3A">
      <w:pPr>
        <w:jc w:val="both"/>
        <w:rPr>
          <w:rFonts w:ascii="Times New Roman" w:hAnsi="Times New Roman"/>
          <w:bCs/>
          <w:sz w:val="24"/>
        </w:rPr>
      </w:pPr>
      <w:r>
        <w:rPr>
          <w:rFonts w:ascii="Times New Roman" w:hAnsi="Times New Roman"/>
          <w:bCs/>
          <w:sz w:val="24"/>
        </w:rPr>
        <w:t>1</w:t>
      </w:r>
      <w:r w:rsidR="008771F7">
        <w:rPr>
          <w:rFonts w:ascii="Times New Roman" w:hAnsi="Times New Roman"/>
          <w:bCs/>
          <w:sz w:val="24"/>
        </w:rPr>
        <w:t>4</w:t>
      </w:r>
      <w:r>
        <w:rPr>
          <w:rFonts w:ascii="Times New Roman" w:hAnsi="Times New Roman"/>
          <w:bCs/>
          <w:sz w:val="24"/>
        </w:rPr>
        <w:t xml:space="preserve">. </w:t>
      </w:r>
      <w:r w:rsidRPr="00B6508E">
        <w:rPr>
          <w:rFonts w:ascii="Times New Roman" w:hAnsi="Times New Roman"/>
          <w:bCs/>
          <w:sz w:val="24"/>
        </w:rPr>
        <w:t>Таблица «Расчет стоимости строительства» (Форма № 1</w:t>
      </w:r>
      <w:r w:rsidR="008771F7">
        <w:rPr>
          <w:rFonts w:ascii="Times New Roman" w:hAnsi="Times New Roman"/>
          <w:bCs/>
          <w:sz w:val="24"/>
        </w:rPr>
        <w:t>2</w:t>
      </w:r>
      <w:r w:rsidRPr="00B6508E">
        <w:rPr>
          <w:rFonts w:ascii="Times New Roman" w:hAnsi="Times New Roman"/>
          <w:bCs/>
          <w:sz w:val="24"/>
        </w:rPr>
        <w:t>).</w:t>
      </w:r>
    </w:p>
    <w:p w:rsidR="000267A8" w:rsidRDefault="000267A8" w:rsidP="00B86655">
      <w:pPr>
        <w:jc w:val="both"/>
        <w:rPr>
          <w:rFonts w:ascii="Times New Roman" w:hAnsi="Times New Roman"/>
          <w:bCs/>
          <w:sz w:val="24"/>
        </w:rPr>
      </w:pPr>
    </w:p>
    <w:p w:rsidR="00B326D4" w:rsidRDefault="00B326D4">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6D05A8" w:rsidRPr="006D05A8" w:rsidRDefault="006D05A8" w:rsidP="000E027B">
      <w:pPr>
        <w:spacing w:before="0" w:line="276" w:lineRule="auto"/>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D05A8">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FB1" w:rsidRDefault="00F87FB1" w:rsidP="00FB07D9">
      <w:pPr>
        <w:spacing w:before="0"/>
      </w:pPr>
      <w:r>
        <w:separator/>
      </w:r>
    </w:p>
  </w:endnote>
  <w:endnote w:type="continuationSeparator" w:id="0">
    <w:p w:rsidR="00F87FB1" w:rsidRDefault="00F87FB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FB1" w:rsidRDefault="00F87FB1">
    <w:pPr>
      <w:pStyle w:val="af3"/>
      <w:jc w:val="right"/>
    </w:pPr>
    <w:r>
      <w:fldChar w:fldCharType="begin"/>
    </w:r>
    <w:r>
      <w:instrText xml:space="preserve"> PAGE   \* MERGEFORMAT </w:instrText>
    </w:r>
    <w:r>
      <w:fldChar w:fldCharType="separate"/>
    </w:r>
    <w:r w:rsidR="00B61BCA">
      <w:rPr>
        <w:noProof/>
      </w:rPr>
      <w:t>7</w:t>
    </w:r>
    <w:r>
      <w:rPr>
        <w:noProof/>
      </w:rPr>
      <w:fldChar w:fldCharType="end"/>
    </w:r>
  </w:p>
  <w:p w:rsidR="00F87FB1" w:rsidRDefault="00F87FB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FB1" w:rsidRDefault="00F87FB1" w:rsidP="00FB07D9">
      <w:pPr>
        <w:spacing w:before="0"/>
      </w:pPr>
      <w:r>
        <w:separator/>
      </w:r>
    </w:p>
  </w:footnote>
  <w:footnote w:type="continuationSeparator" w:id="0">
    <w:p w:rsidR="00F87FB1" w:rsidRDefault="00F87FB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27B"/>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B5F"/>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BCA"/>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87FB1"/>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72F2652"/>
  <w15:docId w15:val="{338D23C2-7235-4D03-ACE8-8FFCC30A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D892E-A2EF-4089-9096-C23E9BBE1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7</Pages>
  <Words>2916</Words>
  <Characters>16622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38</cp:revision>
  <cp:lastPrinted>2017-07-06T11:54:00Z</cp:lastPrinted>
  <dcterms:created xsi:type="dcterms:W3CDTF">2017-06-16T07:59:00Z</dcterms:created>
  <dcterms:modified xsi:type="dcterms:W3CDTF">2017-07-06T11:55:00Z</dcterms:modified>
</cp:coreProperties>
</file>